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75495E80" w14:textId="6B831761" w:rsidR="00B40A8D" w:rsidRPr="004D13C9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4D13C9">
        <w:rPr>
          <w:rFonts w:ascii="Calibri" w:hAnsi="Calibri" w:cs="Calibri"/>
          <w:b/>
        </w:rPr>
        <w:t>Załącznik 3 do Zapytania ofertowego</w:t>
      </w:r>
    </w:p>
    <w:p w14:paraId="3696ED3E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7183E43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81968E7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61DA5A94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10D1D8DA" w14:textId="77777777" w:rsidR="004A790F" w:rsidRPr="004D13C9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4033DA98" w:rsidR="0040355B" w:rsidRPr="0044207C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4207C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266581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02BBC">
        <w:rPr>
          <w:rFonts w:asciiTheme="minorHAnsi" w:hAnsiTheme="minorHAnsi" w:cstheme="minorHAnsi"/>
          <w:b/>
          <w:bCs/>
          <w:sz w:val="22"/>
          <w:szCs w:val="22"/>
        </w:rPr>
        <w:t>01/2025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402BBC" w:rsidRPr="00355B06">
        <w:rPr>
          <w:rFonts w:asciiTheme="minorHAnsi" w:hAnsiTheme="minorHAnsi" w:cstheme="minorHAnsi"/>
          <w:sz w:val="22"/>
          <w:szCs w:val="22"/>
        </w:rPr>
        <w:t>Jarosław</w:t>
      </w:r>
      <w:r w:rsidR="00402BB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02BBC" w:rsidRPr="00355B06">
        <w:rPr>
          <w:rFonts w:asciiTheme="minorHAnsi" w:hAnsiTheme="minorHAnsi" w:cstheme="minorHAnsi"/>
          <w:sz w:val="22"/>
          <w:szCs w:val="22"/>
        </w:rPr>
        <w:t>Wypyszyński</w:t>
      </w:r>
      <w:proofErr w:type="spellEnd"/>
      <w:r w:rsidR="00402BBC">
        <w:rPr>
          <w:rFonts w:asciiTheme="minorHAnsi" w:hAnsiTheme="minorHAnsi" w:cstheme="minorHAnsi"/>
          <w:sz w:val="22"/>
          <w:szCs w:val="22"/>
        </w:rPr>
        <w:t xml:space="preserve"> </w:t>
      </w:r>
      <w:r w:rsidR="00402BBC" w:rsidRPr="00355B06">
        <w:rPr>
          <w:rFonts w:asciiTheme="minorHAnsi" w:hAnsiTheme="minorHAnsi" w:cstheme="minorHAnsi"/>
          <w:sz w:val="22"/>
          <w:szCs w:val="22"/>
        </w:rPr>
        <w:t>Profit</w:t>
      </w:r>
      <w:r w:rsidRPr="0044207C">
        <w:rPr>
          <w:rFonts w:asciiTheme="minorHAnsi" w:hAnsiTheme="minorHAnsi" w:cstheme="minorHAnsi"/>
          <w:sz w:val="22"/>
          <w:szCs w:val="22"/>
        </w:rPr>
        <w:t>, realizując</w:t>
      </w:r>
      <w:r w:rsidR="00402BBC">
        <w:rPr>
          <w:rFonts w:asciiTheme="minorHAnsi" w:hAnsiTheme="minorHAnsi" w:cstheme="minorHAnsi"/>
          <w:sz w:val="22"/>
          <w:szCs w:val="22"/>
        </w:rPr>
        <w:t>ego</w:t>
      </w:r>
      <w:r w:rsidRPr="0044207C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44207C">
        <w:rPr>
          <w:rFonts w:asciiTheme="minorHAnsi" w:hAnsiTheme="minorHAnsi" w:cstheme="minorHAnsi"/>
          <w:sz w:val="22"/>
          <w:szCs w:val="22"/>
        </w:rPr>
        <w:t>.</w:t>
      </w:r>
      <w:r w:rsidR="00523133" w:rsidRPr="0044207C">
        <w:rPr>
          <w:rFonts w:asciiTheme="minorHAnsi" w:hAnsiTheme="minorHAnsi" w:cstheme="minorHAnsi"/>
          <w:sz w:val="22"/>
          <w:szCs w:val="22"/>
        </w:rPr>
        <w:t xml:space="preserve"> </w:t>
      </w:r>
      <w:r w:rsidR="0044207C" w:rsidRPr="0044207C">
        <w:rPr>
          <w:rFonts w:asciiTheme="minorHAnsi" w:hAnsiTheme="minorHAnsi" w:cstheme="minorHAnsi"/>
          <w:sz w:val="22"/>
          <w:szCs w:val="22"/>
        </w:rPr>
        <w:t>„</w:t>
      </w:r>
      <w:r w:rsidR="00DD50DF">
        <w:rPr>
          <w:rFonts w:asciiTheme="minorHAnsi" w:hAnsiTheme="minorHAnsi" w:cstheme="minorHAnsi"/>
          <w:sz w:val="22"/>
          <w:szCs w:val="22"/>
        </w:rPr>
        <w:t>DOBRE MIEJSCE- lokalne CENTRUM POMOCY i WSPARCIA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DD50DF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44207C" w:rsidRPr="0044207C">
        <w:rPr>
          <w:rFonts w:asciiTheme="minorHAnsi" w:hAnsiTheme="minorHAnsi" w:cstheme="minorHAnsi"/>
          <w:sz w:val="22"/>
          <w:szCs w:val="22"/>
        </w:rPr>
        <w:t xml:space="preserve">w ramach </w:t>
      </w:r>
      <w:r w:rsidR="0044207C" w:rsidRPr="0044207C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44207C" w:rsidRPr="0044207C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44207C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15085AE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>oświadczam, że</w:t>
      </w:r>
      <w:r w:rsidR="00865FD5" w:rsidRPr="004D13C9">
        <w:rPr>
          <w:rFonts w:ascii="Calibri" w:hAnsi="Calibri" w:cs="Calibri"/>
          <w:sz w:val="22"/>
          <w:szCs w:val="22"/>
        </w:rPr>
        <w:t xml:space="preserve"> posiadam:</w:t>
      </w:r>
    </w:p>
    <w:p w14:paraId="4AA6D1C0" w14:textId="0943C29B" w:rsidR="00402BBC" w:rsidRDefault="00402BBC" w:rsidP="00402BBC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02BBC">
        <w:rPr>
          <w:rFonts w:ascii="Calibri" w:hAnsi="Calibri" w:cs="Calibri"/>
          <w:sz w:val="22"/>
          <w:szCs w:val="22"/>
        </w:rPr>
        <w:t>- wykształcenie wyższe kierunkowe w danej dziedzinie (zbieżne z tematyką realizowanych szkoleń) i/lub certyfikaty/dyplomy/zaświadczenia potwierdzające dane kwalifikacje/kompetencje do realizacji danej tematyki szkolenia</w:t>
      </w:r>
      <w:r w:rsidR="006C6CF7">
        <w:rPr>
          <w:rStyle w:val="Odwoanieprzypisukocowego"/>
          <w:rFonts w:ascii="Calibri" w:hAnsi="Calibri" w:cs="Calibri"/>
          <w:sz w:val="22"/>
          <w:szCs w:val="22"/>
        </w:rPr>
        <w:endnoteReference w:id="1"/>
      </w:r>
    </w:p>
    <w:p w14:paraId="01524D7E" w14:textId="726CC9E0" w:rsidR="00402BBC" w:rsidRPr="00402BBC" w:rsidRDefault="00402BBC" w:rsidP="00402BBC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02BBC">
        <w:rPr>
          <w:rFonts w:ascii="Calibri" w:hAnsi="Calibri" w:cs="Calibri"/>
          <w:sz w:val="22"/>
          <w:szCs w:val="22"/>
        </w:rPr>
        <w:t xml:space="preserve"> - min. 200h zrealizowanych godzin szkoleniowych w ostatnich 3 latach</w:t>
      </w:r>
      <w:r>
        <w:rPr>
          <w:rFonts w:ascii="Calibri" w:hAnsi="Calibri" w:cs="Calibri"/>
          <w:sz w:val="22"/>
          <w:szCs w:val="22"/>
        </w:rPr>
        <w:t>.</w:t>
      </w:r>
      <w:r>
        <w:rPr>
          <w:rStyle w:val="Odwoanieprzypisukocowego"/>
          <w:rFonts w:ascii="Calibri" w:hAnsi="Calibri" w:cs="Calibri"/>
          <w:sz w:val="22"/>
          <w:szCs w:val="22"/>
        </w:rPr>
        <w:endnoteReference w:id="2"/>
      </w:r>
    </w:p>
    <w:p w14:paraId="32DD36ED" w14:textId="6F5A4298" w:rsidR="00865FD5" w:rsidRPr="000A2139" w:rsidRDefault="00865FD5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9"/>
        <w:gridCol w:w="2039"/>
        <w:gridCol w:w="2815"/>
        <w:gridCol w:w="2345"/>
      </w:tblGrid>
      <w:tr w:rsidR="000A2139" w:rsidRPr="000A2139" w14:paraId="78F4EDB8" w14:textId="2843C6E1" w:rsidTr="000A2139">
        <w:tc>
          <w:tcPr>
            <w:tcW w:w="2599" w:type="dxa"/>
          </w:tcPr>
          <w:p w14:paraId="7D67007C" w14:textId="5A931E02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Warunek</w:t>
            </w:r>
          </w:p>
        </w:tc>
        <w:tc>
          <w:tcPr>
            <w:tcW w:w="2039" w:type="dxa"/>
          </w:tcPr>
          <w:p w14:paraId="738A8AFB" w14:textId="3ACE4C59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Okres realizacji</w:t>
            </w:r>
          </w:p>
        </w:tc>
        <w:tc>
          <w:tcPr>
            <w:tcW w:w="2815" w:type="dxa"/>
          </w:tcPr>
          <w:p w14:paraId="2502BBCB" w14:textId="2EB1E003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Podmiot, dla którego realizowano usługę</w:t>
            </w:r>
          </w:p>
        </w:tc>
        <w:tc>
          <w:tcPr>
            <w:tcW w:w="2345" w:type="dxa"/>
          </w:tcPr>
          <w:p w14:paraId="55D2F8EE" w14:textId="77777777" w:rsidR="000A2139" w:rsidRPr="000A2139" w:rsidRDefault="000A2139" w:rsidP="000A21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Oświadczam, iż będę realizował zadania będące przedmiotem zamówienia</w:t>
            </w:r>
          </w:p>
          <w:p w14:paraId="4B317457" w14:textId="19A4A6B8" w:rsidR="000A2139" w:rsidRPr="000A2139" w:rsidRDefault="000A2139" w:rsidP="000A2139">
            <w:pPr>
              <w:tabs>
                <w:tab w:val="left" w:pos="3705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(podpis osoby wskazanej do realizacji zamówienia)</w:t>
            </w:r>
          </w:p>
        </w:tc>
      </w:tr>
      <w:tr w:rsidR="000A2139" w:rsidRPr="000A2139" w14:paraId="416BC050" w14:textId="43490CD7" w:rsidTr="000A2139">
        <w:tc>
          <w:tcPr>
            <w:tcW w:w="2599" w:type="dxa"/>
          </w:tcPr>
          <w:p w14:paraId="6750B0D7" w14:textId="2AAE4EC8" w:rsidR="000A2139" w:rsidRPr="000A2139" w:rsidRDefault="00402BBC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02BBC">
              <w:rPr>
                <w:rFonts w:ascii="Calibri" w:hAnsi="Calibri" w:cs="Calibri"/>
                <w:sz w:val="22"/>
                <w:szCs w:val="22"/>
              </w:rPr>
              <w:t>min. 200h zrealizowanych godzin szkoleniowych w ostatnich 3 latach</w:t>
            </w:r>
          </w:p>
        </w:tc>
        <w:tc>
          <w:tcPr>
            <w:tcW w:w="2039" w:type="dxa"/>
          </w:tcPr>
          <w:p w14:paraId="34485D0E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FD6F4E0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023283E1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6677105D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D9D11D5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15" w:type="dxa"/>
          </w:tcPr>
          <w:p w14:paraId="2DC1D72C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5" w:type="dxa"/>
          </w:tcPr>
          <w:p w14:paraId="647E68C6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465589" w14:textId="77777777" w:rsidR="00BE3B60" w:rsidRPr="004D13C9" w:rsidRDefault="00BE3B60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0424C441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11899C8D" w14:textId="229F1C52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br/>
      </w:r>
    </w:p>
    <w:p w14:paraId="674783C5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 xml:space="preserve">(podpis </w:t>
      </w:r>
      <w:r w:rsidR="00BE3B60" w:rsidRPr="004D13C9">
        <w:rPr>
          <w:rFonts w:ascii="Calibri" w:hAnsi="Calibri" w:cs="Calibri"/>
          <w:i/>
          <w:sz w:val="22"/>
          <w:szCs w:val="22"/>
        </w:rPr>
        <w:t>Oferenta</w:t>
      </w:r>
      <w:r w:rsidRPr="004D13C9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4D13C9" w:rsidRDefault="004A790F" w:rsidP="0040355B">
      <w:pPr>
        <w:tabs>
          <w:tab w:val="left" w:pos="3705"/>
        </w:tabs>
        <w:jc w:val="center"/>
        <w:rPr>
          <w:rFonts w:ascii="Calibri" w:hAnsi="Calibri" w:cs="Calibri"/>
          <w:sz w:val="22"/>
          <w:szCs w:val="22"/>
        </w:rPr>
      </w:pPr>
    </w:p>
    <w:p w14:paraId="37D76D46" w14:textId="7440D116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 xml:space="preserve"> </w:t>
      </w:r>
    </w:p>
    <w:sectPr w:rsidR="004A790F" w:rsidRPr="004D13C9" w:rsidSect="00B465E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1DA29" w14:textId="77777777" w:rsidR="00AD4901" w:rsidRDefault="00AD4901">
      <w:r>
        <w:separator/>
      </w:r>
    </w:p>
  </w:endnote>
  <w:endnote w:type="continuationSeparator" w:id="0">
    <w:p w14:paraId="5CC06288" w14:textId="77777777" w:rsidR="00AD4901" w:rsidRDefault="00AD4901">
      <w:r>
        <w:continuationSeparator/>
      </w:r>
    </w:p>
  </w:endnote>
  <w:endnote w:id="1">
    <w:p w14:paraId="078D7A5F" w14:textId="409FB0E6" w:rsidR="006C6CF7" w:rsidRDefault="006C6CF7">
      <w:pPr>
        <w:pStyle w:val="Tekstprzypisukocowego"/>
      </w:pPr>
      <w:r>
        <w:rPr>
          <w:rStyle w:val="Odwoanieprzypisukocowego"/>
        </w:rPr>
        <w:endnoteRef/>
      </w:r>
      <w:r>
        <w:t xml:space="preserve"> Należy dołączyć dokumenty.</w:t>
      </w:r>
    </w:p>
  </w:endnote>
  <w:endnote w:id="2">
    <w:p w14:paraId="52899D3F" w14:textId="0297ED23" w:rsidR="00402BBC" w:rsidRDefault="00402BBC">
      <w:pPr>
        <w:pStyle w:val="Tekstprzypisukocowego"/>
      </w:pPr>
      <w:r>
        <w:rPr>
          <w:rStyle w:val="Odwoanieprzypisukocowego"/>
        </w:rPr>
        <w:endnoteRef/>
      </w:r>
      <w:r>
        <w:t xml:space="preserve"> Kryterium dostępu stanowi o min. 200h zrealizowanych godzin szkoleniowych. W celu uzyskania punktów w zakresie kryterium oceny należy wskazać odpowiednio „</w:t>
      </w:r>
      <w:r w:rsidRPr="00402BBC">
        <w:t>Doświadczenie -30 % max 30 pkt., liczba godzin zrealizowanych szkoleń w ostatnich 3 latach: 200 h – 0 pkt. 201-300h – 10 pkt. 301-400h – 20 pkt. powyżej 400h - 30 pkt.</w:t>
      </w:r>
      <w:r>
        <w:t>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732B5" w14:textId="77777777" w:rsidR="00AD4901" w:rsidRDefault="00AD4901">
      <w:r>
        <w:separator/>
      </w:r>
    </w:p>
  </w:footnote>
  <w:footnote w:type="continuationSeparator" w:id="0">
    <w:p w14:paraId="11E49DA9" w14:textId="77777777" w:rsidR="00AD4901" w:rsidRDefault="00AD4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559F0"/>
    <w:rsid w:val="00061292"/>
    <w:rsid w:val="00062B52"/>
    <w:rsid w:val="00066902"/>
    <w:rsid w:val="00087E4A"/>
    <w:rsid w:val="000A2139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544C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581"/>
    <w:rsid w:val="00266F8A"/>
    <w:rsid w:val="00267FA1"/>
    <w:rsid w:val="00286F5D"/>
    <w:rsid w:val="0029013C"/>
    <w:rsid w:val="00294032"/>
    <w:rsid w:val="00294EA0"/>
    <w:rsid w:val="002A40B2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87A59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2BBC"/>
    <w:rsid w:val="0040355B"/>
    <w:rsid w:val="00412C00"/>
    <w:rsid w:val="00414153"/>
    <w:rsid w:val="0042285F"/>
    <w:rsid w:val="00426B43"/>
    <w:rsid w:val="00436836"/>
    <w:rsid w:val="0044207C"/>
    <w:rsid w:val="00445A74"/>
    <w:rsid w:val="00446547"/>
    <w:rsid w:val="004905D4"/>
    <w:rsid w:val="004A26F2"/>
    <w:rsid w:val="004A790F"/>
    <w:rsid w:val="004B5E36"/>
    <w:rsid w:val="004B7C13"/>
    <w:rsid w:val="004C53AA"/>
    <w:rsid w:val="004D13C9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C6CF7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43207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35BE"/>
    <w:rsid w:val="007D52F3"/>
    <w:rsid w:val="007D7958"/>
    <w:rsid w:val="007E0C68"/>
    <w:rsid w:val="007E331B"/>
    <w:rsid w:val="007F070D"/>
    <w:rsid w:val="007F0C4E"/>
    <w:rsid w:val="007F46AF"/>
    <w:rsid w:val="00800B52"/>
    <w:rsid w:val="008072C7"/>
    <w:rsid w:val="00811B0B"/>
    <w:rsid w:val="008161A2"/>
    <w:rsid w:val="00817458"/>
    <w:rsid w:val="008227B6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9F68D8"/>
    <w:rsid w:val="009F6C1F"/>
    <w:rsid w:val="00A003C0"/>
    <w:rsid w:val="00A036BA"/>
    <w:rsid w:val="00A0527B"/>
    <w:rsid w:val="00A21D1C"/>
    <w:rsid w:val="00A2608E"/>
    <w:rsid w:val="00A27245"/>
    <w:rsid w:val="00A27B5F"/>
    <w:rsid w:val="00A3177B"/>
    <w:rsid w:val="00A52C9C"/>
    <w:rsid w:val="00A612F6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D4901"/>
    <w:rsid w:val="00AE30C4"/>
    <w:rsid w:val="00AF0B6B"/>
    <w:rsid w:val="00AF5CC0"/>
    <w:rsid w:val="00B16A38"/>
    <w:rsid w:val="00B17216"/>
    <w:rsid w:val="00B3468F"/>
    <w:rsid w:val="00B40A8D"/>
    <w:rsid w:val="00B465E1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0DF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24189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64DF3"/>
    <w:rsid w:val="00F72E22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C9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3C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B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2BBC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2B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1213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2025-09-22T09:36:00Z</dcterms:created>
  <dcterms:modified xsi:type="dcterms:W3CDTF">2025-09-22T09:36:00Z</dcterms:modified>
</cp:coreProperties>
</file>